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6C0A4" w14:textId="05A78E7A" w:rsidR="00BB3983" w:rsidRPr="006A4C15" w:rsidRDefault="00BB3983" w:rsidP="006A4C15"/>
    <w:p w14:paraId="5C5470E3" w14:textId="7343D1B9" w:rsidR="006A4C15" w:rsidRPr="006A4C15" w:rsidRDefault="006A4C15" w:rsidP="006A4C15">
      <w:pPr>
        <w:spacing w:line="276" w:lineRule="auto"/>
        <w:ind w:left="4248"/>
        <w:jc w:val="right"/>
        <w:rPr>
          <w:rFonts w:eastAsia="Times New Roman" w:cs="Calibri"/>
          <w:bCs/>
          <w:noProof/>
          <w:lang w:eastAsia="pl-PL"/>
        </w:rPr>
      </w:pPr>
      <w:r w:rsidRPr="006A4C15">
        <w:rPr>
          <w:rFonts w:cs="Calibri"/>
        </w:rPr>
        <w:tab/>
      </w:r>
      <w:r w:rsidRPr="006A4C15">
        <w:rPr>
          <w:rFonts w:eastAsia="Times New Roman" w:cs="Calibri"/>
          <w:bCs/>
          <w:noProof/>
          <w:lang w:eastAsia="pl-PL"/>
        </w:rPr>
        <w:t>Załącznik nr 4 do Umowy nr CeZ/…/202</w:t>
      </w:r>
      <w:r w:rsidR="00E70BFF">
        <w:rPr>
          <w:rFonts w:eastAsia="Times New Roman" w:cs="Calibri"/>
          <w:bCs/>
          <w:noProof/>
          <w:lang w:eastAsia="pl-PL"/>
        </w:rPr>
        <w:t>5</w:t>
      </w:r>
    </w:p>
    <w:p w14:paraId="2E7BAD7A" w14:textId="77777777" w:rsidR="006A4C15" w:rsidRPr="006A4C15" w:rsidRDefault="006A4C15" w:rsidP="006A4C15">
      <w:pPr>
        <w:spacing w:after="0" w:line="276" w:lineRule="auto"/>
        <w:jc w:val="both"/>
        <w:rPr>
          <w:rFonts w:eastAsia="Times New Roman" w:cs="Calibri"/>
        </w:rPr>
      </w:pPr>
    </w:p>
    <w:p w14:paraId="535C8F23" w14:textId="77777777" w:rsidR="0003362C" w:rsidRPr="0003362C" w:rsidRDefault="0003362C" w:rsidP="006A4C15">
      <w:pPr>
        <w:spacing w:line="276" w:lineRule="auto"/>
        <w:jc w:val="center"/>
        <w:rPr>
          <w:rFonts w:eastAsia="Times New Roman" w:cs="Calibri"/>
        </w:rPr>
      </w:pPr>
      <w:r w:rsidRPr="0003362C">
        <w:rPr>
          <w:rFonts w:eastAsia="Times New Roman" w:cs="Calibri"/>
        </w:rPr>
        <w:t>[WZÓR]</w:t>
      </w:r>
    </w:p>
    <w:p w14:paraId="59BAE235" w14:textId="099FD289" w:rsidR="006A4C15" w:rsidRPr="006A4C15" w:rsidRDefault="0003362C" w:rsidP="006A4C15">
      <w:pPr>
        <w:spacing w:line="276" w:lineRule="auto"/>
        <w:jc w:val="center"/>
        <w:rPr>
          <w:rFonts w:eastAsia="Times New Roman" w:cs="Calibri"/>
          <w:b/>
          <w:bCs/>
        </w:rPr>
      </w:pPr>
      <w:r>
        <w:rPr>
          <w:rFonts w:eastAsia="Times New Roman" w:cs="Calibri"/>
          <w:b/>
          <w:bCs/>
        </w:rPr>
        <w:t xml:space="preserve">MIESIĘCZNY </w:t>
      </w:r>
      <w:r w:rsidR="006A4C15" w:rsidRPr="006A4C15">
        <w:rPr>
          <w:rFonts w:eastAsia="Times New Roman" w:cs="Calibri"/>
          <w:b/>
          <w:bCs/>
        </w:rPr>
        <w:t xml:space="preserve">PROTOKÓŁ ODBIORU </w:t>
      </w:r>
    </w:p>
    <w:p w14:paraId="7184F0A1" w14:textId="77777777" w:rsidR="006A4C15" w:rsidRPr="006A4C15" w:rsidRDefault="006A4C15" w:rsidP="006A4C15">
      <w:pPr>
        <w:spacing w:line="276" w:lineRule="auto"/>
        <w:jc w:val="center"/>
        <w:rPr>
          <w:rFonts w:eastAsia="Times New Roman" w:cs="Calibri"/>
          <w:b/>
          <w:bCs/>
        </w:rPr>
      </w:pPr>
    </w:p>
    <w:p w14:paraId="1410477A" w14:textId="77777777" w:rsidR="006A4C15" w:rsidRPr="006A4C15" w:rsidRDefault="006A4C15" w:rsidP="006A4C15">
      <w:pPr>
        <w:autoSpaceDE w:val="0"/>
        <w:autoSpaceDN w:val="0"/>
        <w:adjustRightInd w:val="0"/>
        <w:spacing w:line="276" w:lineRule="auto"/>
        <w:jc w:val="both"/>
        <w:rPr>
          <w:rFonts w:eastAsia="Times New Roman" w:cs="Calibri"/>
          <w:bCs/>
        </w:rPr>
      </w:pPr>
      <w:r w:rsidRPr="006A4C15">
        <w:rPr>
          <w:rFonts w:eastAsia="Times New Roman" w:cs="Calibri"/>
          <w:bCs/>
        </w:rPr>
        <w:t>Sporządzony w dniu ……………………. 20… r., w Warszawie pomiędzy:</w:t>
      </w:r>
    </w:p>
    <w:p w14:paraId="4F92D7E1" w14:textId="77777777" w:rsidR="006A4C15" w:rsidRPr="006A4C15" w:rsidRDefault="006A4C15" w:rsidP="006A4C15">
      <w:pPr>
        <w:spacing w:after="0" w:line="276" w:lineRule="auto"/>
        <w:jc w:val="both"/>
        <w:rPr>
          <w:rFonts w:cs="Calibri"/>
        </w:rPr>
      </w:pPr>
      <w:r w:rsidRPr="006A4C15">
        <w:rPr>
          <w:rFonts w:cs="Calibri"/>
          <w:b/>
          <w:bCs/>
          <w:color w:val="000000"/>
        </w:rPr>
        <w:t xml:space="preserve">Zamawiającym: Skarbem Państwa - Centrum e-Zdrowia </w:t>
      </w:r>
      <w:r w:rsidRPr="006A4C15">
        <w:rPr>
          <w:rFonts w:cs="Calibri"/>
        </w:rPr>
        <w:t>z siedzibą w Warszawie przy ul. Stanisława Dubois 5A</w:t>
      </w:r>
    </w:p>
    <w:p w14:paraId="4F70B44B" w14:textId="77777777" w:rsidR="006A4C15" w:rsidRPr="006A4C15" w:rsidRDefault="006A4C15" w:rsidP="006A4C15">
      <w:pPr>
        <w:tabs>
          <w:tab w:val="left" w:pos="5387"/>
          <w:tab w:val="left" w:pos="5529"/>
        </w:tabs>
        <w:spacing w:line="276" w:lineRule="auto"/>
        <w:ind w:left="425" w:hanging="425"/>
        <w:jc w:val="both"/>
        <w:rPr>
          <w:rFonts w:cs="Calibri"/>
        </w:rPr>
      </w:pPr>
      <w:r w:rsidRPr="006A4C15">
        <w:rPr>
          <w:rFonts w:cs="Calibri"/>
        </w:rPr>
        <w:t>przy udziale przedstawiciela Strony ……………………………………….</w:t>
      </w:r>
    </w:p>
    <w:p w14:paraId="31C18E1E" w14:textId="77777777" w:rsidR="006A4C15" w:rsidRPr="006A4C15" w:rsidRDefault="006A4C15" w:rsidP="006A4C15">
      <w:pPr>
        <w:spacing w:line="276" w:lineRule="auto"/>
        <w:ind w:left="425" w:hanging="425"/>
        <w:jc w:val="both"/>
        <w:rPr>
          <w:rFonts w:cs="Calibri"/>
        </w:rPr>
      </w:pPr>
      <w:r w:rsidRPr="006A4C15">
        <w:rPr>
          <w:rFonts w:cs="Calibri"/>
        </w:rPr>
        <w:t>a</w:t>
      </w:r>
    </w:p>
    <w:p w14:paraId="6975EBD0" w14:textId="77777777" w:rsidR="006A4C15" w:rsidRPr="006A4C15" w:rsidRDefault="006A4C15" w:rsidP="006A4C15">
      <w:pPr>
        <w:spacing w:after="0" w:line="276" w:lineRule="auto"/>
        <w:jc w:val="both"/>
        <w:rPr>
          <w:rFonts w:cs="Calibri"/>
        </w:rPr>
      </w:pPr>
      <w:r w:rsidRPr="006A4C15">
        <w:rPr>
          <w:rFonts w:cs="Calibri"/>
          <w:b/>
        </w:rPr>
        <w:t xml:space="preserve">Wykonawcą: </w:t>
      </w:r>
      <w:r w:rsidRPr="006A4C15">
        <w:rPr>
          <w:rFonts w:cs="Calibri"/>
        </w:rPr>
        <w:t>……………………… z siedzibą …………………………………</w:t>
      </w:r>
    </w:p>
    <w:p w14:paraId="6BE47F60" w14:textId="77777777" w:rsidR="006A4C15" w:rsidRPr="006A4C15" w:rsidRDefault="006A4C15" w:rsidP="006A4C15">
      <w:pPr>
        <w:spacing w:after="0" w:line="276" w:lineRule="auto"/>
        <w:ind w:left="425" w:hanging="425"/>
        <w:jc w:val="both"/>
        <w:rPr>
          <w:rFonts w:cs="Calibri"/>
        </w:rPr>
      </w:pPr>
      <w:r w:rsidRPr="006A4C15">
        <w:rPr>
          <w:rFonts w:cs="Calibri"/>
        </w:rPr>
        <w:t>przy udziale przedstawiciela Strony: ……………………………………….</w:t>
      </w:r>
    </w:p>
    <w:p w14:paraId="37F76689" w14:textId="77777777" w:rsidR="006A4C15" w:rsidRPr="006A4C15" w:rsidRDefault="006A4C15" w:rsidP="006A4C15">
      <w:pPr>
        <w:spacing w:before="120" w:after="0" w:line="276" w:lineRule="auto"/>
        <w:jc w:val="both"/>
        <w:rPr>
          <w:rFonts w:cs="Calibri"/>
          <w:color w:val="000000"/>
        </w:rPr>
      </w:pPr>
    </w:p>
    <w:p w14:paraId="29255589" w14:textId="009FCD4C" w:rsidR="006A4C15" w:rsidRPr="006A4C15" w:rsidRDefault="006A4C15" w:rsidP="006A4C15">
      <w:pPr>
        <w:spacing w:before="120" w:after="0" w:line="276" w:lineRule="auto"/>
        <w:jc w:val="both"/>
        <w:rPr>
          <w:rFonts w:cs="Calibri"/>
          <w:color w:val="000000"/>
        </w:rPr>
      </w:pPr>
      <w:r w:rsidRPr="006A4C15">
        <w:rPr>
          <w:rFonts w:cs="Calibri"/>
          <w:color w:val="000000"/>
        </w:rPr>
        <w:t xml:space="preserve">W dniu ……. Przedstawiciel Zamawiającego dokonuje odbioru Usług świadczonych w ramach Umowy nr </w:t>
      </w:r>
      <w:proofErr w:type="spellStart"/>
      <w:r w:rsidRPr="006A4C15">
        <w:rPr>
          <w:rFonts w:cs="Calibri"/>
          <w:color w:val="000000"/>
        </w:rPr>
        <w:t>CeZ</w:t>
      </w:r>
      <w:proofErr w:type="spellEnd"/>
      <w:r w:rsidRPr="006A4C15">
        <w:rPr>
          <w:rFonts w:cs="Calibri"/>
          <w:color w:val="000000"/>
        </w:rPr>
        <w:t>/…/202</w:t>
      </w:r>
      <w:r w:rsidR="00E70BFF">
        <w:rPr>
          <w:rFonts w:cs="Calibri"/>
          <w:color w:val="000000"/>
        </w:rPr>
        <w:t>5</w:t>
      </w:r>
      <w:r w:rsidRPr="006A4C15">
        <w:rPr>
          <w:rFonts w:cs="Calibri"/>
          <w:color w:val="000000"/>
        </w:rPr>
        <w:t xml:space="preserve"> za okres ……………………. w oparciu o raport miesięczny – Załącznik nr 1 do Miesięcznego Protokołu Odbioru.</w:t>
      </w:r>
    </w:p>
    <w:p w14:paraId="184F325A" w14:textId="77777777" w:rsidR="006A4C15" w:rsidRPr="006A4C15" w:rsidRDefault="006A4C15" w:rsidP="006A4C15">
      <w:pPr>
        <w:spacing w:before="120" w:after="0" w:line="276" w:lineRule="auto"/>
        <w:jc w:val="both"/>
        <w:rPr>
          <w:rFonts w:cs="Calibri"/>
          <w:color w:val="000000"/>
        </w:rPr>
      </w:pPr>
      <w:r w:rsidRPr="006A4C15">
        <w:rPr>
          <w:rFonts w:cs="Calibri"/>
          <w:color w:val="000000"/>
        </w:rPr>
        <w:t>Ustalenia:</w:t>
      </w:r>
    </w:p>
    <w:p w14:paraId="314B6869" w14:textId="77777777" w:rsidR="006A4C15" w:rsidRPr="006A4C15" w:rsidRDefault="006A4C15" w:rsidP="006A4C15">
      <w:pPr>
        <w:pStyle w:val="Akapitzlist"/>
        <w:numPr>
          <w:ilvl w:val="0"/>
          <w:numId w:val="32"/>
        </w:numPr>
        <w:spacing w:before="120" w:after="0" w:line="276" w:lineRule="auto"/>
        <w:contextualSpacing/>
        <w:jc w:val="both"/>
        <w:rPr>
          <w:rFonts w:cs="Calibri"/>
          <w:color w:val="000000"/>
          <w:lang w:val="pl-PL"/>
        </w:rPr>
      </w:pPr>
      <w:r w:rsidRPr="006A4C15">
        <w:rPr>
          <w:rFonts w:cs="Calibri"/>
          <w:color w:val="000000"/>
          <w:lang w:val="pl-PL"/>
        </w:rPr>
        <w:t>Usługi są kompletne / niekompletne*</w:t>
      </w:r>
    </w:p>
    <w:p w14:paraId="34F14316" w14:textId="77777777" w:rsidR="006A4C15" w:rsidRPr="006A4C15" w:rsidRDefault="006A4C15" w:rsidP="006A4C15">
      <w:pPr>
        <w:pStyle w:val="Akapitzlist"/>
        <w:numPr>
          <w:ilvl w:val="0"/>
          <w:numId w:val="32"/>
        </w:numPr>
        <w:spacing w:after="0" w:line="276" w:lineRule="auto"/>
        <w:contextualSpacing/>
        <w:jc w:val="both"/>
        <w:rPr>
          <w:rFonts w:cs="Calibri"/>
          <w:color w:val="000000"/>
          <w:lang w:val="pl-PL"/>
        </w:rPr>
      </w:pPr>
      <w:r w:rsidRPr="006A4C15">
        <w:rPr>
          <w:rFonts w:cs="Calibri"/>
          <w:color w:val="000000"/>
          <w:lang w:val="pl-PL"/>
        </w:rPr>
        <w:t>Usługi wykonano terminowo / nieterminowo*</w:t>
      </w:r>
    </w:p>
    <w:p w14:paraId="26A76CA6" w14:textId="7491864C" w:rsidR="006A4C15" w:rsidRPr="006A4C15" w:rsidRDefault="006A4C15" w:rsidP="006A4C15">
      <w:pPr>
        <w:pStyle w:val="Akapitzlist"/>
        <w:numPr>
          <w:ilvl w:val="0"/>
          <w:numId w:val="32"/>
        </w:numPr>
        <w:spacing w:after="0" w:line="276" w:lineRule="auto"/>
        <w:contextualSpacing/>
        <w:jc w:val="both"/>
        <w:rPr>
          <w:rFonts w:cs="Calibri"/>
          <w:color w:val="000000"/>
          <w:lang w:val="pl-PL"/>
        </w:rPr>
      </w:pPr>
      <w:r w:rsidRPr="006A4C15">
        <w:rPr>
          <w:rFonts w:cs="Calibri"/>
          <w:color w:val="000000"/>
          <w:lang w:val="pl-PL"/>
        </w:rPr>
        <w:t xml:space="preserve">W ww. okresie Usługi były świadczone na poziomie zgodnym / nie zgodnym* z parametrami wskazanymi w Załączniku nr </w:t>
      </w:r>
      <w:r w:rsidR="00B80492">
        <w:rPr>
          <w:rFonts w:cs="Calibri"/>
          <w:color w:val="000000"/>
          <w:lang w:val="pl-PL"/>
        </w:rPr>
        <w:t>1</w:t>
      </w:r>
      <w:r w:rsidRPr="006A4C15">
        <w:rPr>
          <w:rFonts w:cs="Calibri"/>
          <w:color w:val="000000"/>
          <w:lang w:val="pl-PL"/>
        </w:rPr>
        <w:t xml:space="preserve"> do Miesięcznego Protokołu Odbioru. </w:t>
      </w:r>
    </w:p>
    <w:p w14:paraId="7FFFE4FB" w14:textId="4D467B7F" w:rsidR="006A4C15" w:rsidRPr="006A4C15" w:rsidRDefault="006A4C15" w:rsidP="006A4C15">
      <w:pPr>
        <w:pStyle w:val="Akapitzlist"/>
        <w:numPr>
          <w:ilvl w:val="0"/>
          <w:numId w:val="32"/>
        </w:numPr>
        <w:spacing w:after="0" w:line="276" w:lineRule="auto"/>
        <w:contextualSpacing/>
        <w:jc w:val="both"/>
        <w:rPr>
          <w:rFonts w:cs="Calibri"/>
          <w:color w:val="000000"/>
          <w:lang w:val="pl-PL"/>
        </w:rPr>
      </w:pPr>
      <w:r w:rsidRPr="006A4C15">
        <w:rPr>
          <w:rFonts w:cs="Calibri"/>
          <w:color w:val="000000"/>
          <w:lang w:val="pl-PL"/>
        </w:rPr>
        <w:t>……. -</w:t>
      </w:r>
      <w:r w:rsidR="007943B4">
        <w:rPr>
          <w:rFonts w:cs="Calibri"/>
          <w:color w:val="000000"/>
          <w:lang w:val="pl-PL"/>
        </w:rPr>
        <w:t>liczba</w:t>
      </w:r>
      <w:r w:rsidRPr="006A4C15">
        <w:rPr>
          <w:rFonts w:cs="Calibri"/>
          <w:color w:val="000000"/>
          <w:lang w:val="pl-PL"/>
        </w:rPr>
        <w:t xml:space="preserve"> dni podlegająca rozliczeniu w przypadku procedury określonej w §3 ust.3*</w:t>
      </w:r>
    </w:p>
    <w:p w14:paraId="170078BB" w14:textId="3F9BE996" w:rsidR="006A4C15" w:rsidRPr="006A4C15" w:rsidRDefault="006A4C15" w:rsidP="006A4C15">
      <w:pPr>
        <w:pStyle w:val="Akapitzlist"/>
        <w:numPr>
          <w:ilvl w:val="0"/>
          <w:numId w:val="32"/>
        </w:numPr>
        <w:spacing w:after="0" w:line="276" w:lineRule="auto"/>
        <w:contextualSpacing/>
        <w:jc w:val="both"/>
        <w:rPr>
          <w:rFonts w:cs="Calibri"/>
          <w:color w:val="000000"/>
          <w:lang w:val="pl-PL"/>
        </w:rPr>
      </w:pPr>
      <w:r w:rsidRPr="006A4C15">
        <w:rPr>
          <w:rFonts w:cs="Calibri"/>
          <w:color w:val="000000"/>
          <w:lang w:val="pl-PL"/>
        </w:rPr>
        <w:t>Wnioskuje / nie wnioskuje* o rozliczenie finansowe usługi.</w:t>
      </w:r>
    </w:p>
    <w:p w14:paraId="0824680B" w14:textId="77777777" w:rsidR="006A4C15" w:rsidRPr="006A4C15" w:rsidRDefault="006A4C15" w:rsidP="006A4C15">
      <w:pPr>
        <w:spacing w:before="120" w:after="0" w:line="276" w:lineRule="auto"/>
        <w:jc w:val="both"/>
        <w:rPr>
          <w:rFonts w:cs="Calibri"/>
          <w:color w:val="000000"/>
        </w:rPr>
      </w:pPr>
      <w:r w:rsidRPr="006A4C15">
        <w:rPr>
          <w:rFonts w:cs="Calibri"/>
          <w:color w:val="000000"/>
        </w:rPr>
        <w:t xml:space="preserve">Uwagi: </w:t>
      </w:r>
    </w:p>
    <w:p w14:paraId="77B813C2" w14:textId="77777777" w:rsidR="006A4C15" w:rsidRPr="006A4C15" w:rsidRDefault="006A4C15" w:rsidP="006A4C15">
      <w:pPr>
        <w:spacing w:before="120" w:after="0" w:line="276" w:lineRule="auto"/>
        <w:jc w:val="both"/>
        <w:rPr>
          <w:rFonts w:cs="Calibri"/>
          <w:color w:val="000000"/>
        </w:rPr>
      </w:pPr>
      <w:r w:rsidRPr="006A4C15">
        <w:rPr>
          <w:rFonts w:cs="Calibri"/>
          <w:color w:val="000000"/>
        </w:rPr>
        <w:t>…………………………………………………………………………………………….</w:t>
      </w:r>
    </w:p>
    <w:p w14:paraId="6BDAE84B" w14:textId="77777777" w:rsidR="006A4C15" w:rsidRPr="006A4C15" w:rsidRDefault="006A4C15" w:rsidP="006A4C15">
      <w:pPr>
        <w:spacing w:before="120" w:after="0" w:line="276" w:lineRule="auto"/>
        <w:jc w:val="both"/>
        <w:rPr>
          <w:rFonts w:eastAsia="Times New Roman" w:cs="Calibri"/>
        </w:rPr>
      </w:pPr>
    </w:p>
    <w:p w14:paraId="480E77F6" w14:textId="77777777" w:rsidR="006A4C15" w:rsidRPr="006A4C15" w:rsidRDefault="006A4C15" w:rsidP="006A4C15">
      <w:pPr>
        <w:spacing w:after="0" w:line="360" w:lineRule="auto"/>
        <w:ind w:left="425" w:hanging="425"/>
        <w:jc w:val="both"/>
        <w:rPr>
          <w:rFonts w:eastAsia="Times New Roman" w:cs="Calibri"/>
          <w:b/>
          <w:color w:val="000000"/>
        </w:rPr>
      </w:pPr>
      <w:r w:rsidRPr="006A4C15">
        <w:rPr>
          <w:rFonts w:eastAsia="Times New Roman" w:cs="Calibri"/>
          <w:b/>
          <w:color w:val="000000"/>
        </w:rPr>
        <w:t>Przedstawiciel Zamawiającego</w:t>
      </w:r>
      <w:r w:rsidRPr="006A4C15">
        <w:rPr>
          <w:rFonts w:eastAsia="Times New Roman" w:cs="Calibri"/>
          <w:b/>
          <w:color w:val="000000"/>
        </w:rPr>
        <w:tab/>
      </w:r>
      <w:r w:rsidRPr="006A4C15">
        <w:rPr>
          <w:rFonts w:eastAsia="Times New Roman" w:cs="Calibri"/>
          <w:b/>
          <w:color w:val="000000"/>
        </w:rPr>
        <w:tab/>
      </w:r>
      <w:r w:rsidRPr="006A4C15">
        <w:rPr>
          <w:rFonts w:eastAsia="Times New Roman" w:cs="Calibri"/>
          <w:b/>
          <w:color w:val="000000"/>
        </w:rPr>
        <w:tab/>
        <w:t xml:space="preserve">   </w:t>
      </w:r>
      <w:r w:rsidRPr="006A4C15">
        <w:rPr>
          <w:rFonts w:eastAsia="Times New Roman" w:cs="Calibri"/>
          <w:b/>
          <w:color w:val="000000"/>
        </w:rPr>
        <w:tab/>
        <w:t xml:space="preserve">  Przedstawiciel Wykonawcy</w:t>
      </w:r>
    </w:p>
    <w:p w14:paraId="6E1CF5CD" w14:textId="77777777" w:rsidR="006A4C15" w:rsidRPr="006A4C15" w:rsidRDefault="006A4C15" w:rsidP="006A4C15">
      <w:pPr>
        <w:spacing w:after="0" w:line="360" w:lineRule="auto"/>
        <w:ind w:left="425" w:hanging="425"/>
        <w:jc w:val="both"/>
        <w:rPr>
          <w:rFonts w:eastAsia="Times New Roman" w:cs="Calibri"/>
          <w:color w:val="000000"/>
        </w:rPr>
      </w:pPr>
    </w:p>
    <w:p w14:paraId="680EA6B7" w14:textId="77777777" w:rsidR="006A4C15" w:rsidRPr="006A4C15" w:rsidRDefault="006A4C15" w:rsidP="006A4C15">
      <w:pPr>
        <w:spacing w:after="0"/>
        <w:ind w:left="425" w:hanging="425"/>
        <w:jc w:val="both"/>
        <w:rPr>
          <w:rFonts w:eastAsia="Times New Roman" w:cs="Calibri"/>
          <w:color w:val="000000"/>
        </w:rPr>
      </w:pPr>
      <w:r w:rsidRPr="006A4C15">
        <w:rPr>
          <w:rFonts w:eastAsia="Times New Roman" w:cs="Calibri"/>
          <w:color w:val="000000"/>
        </w:rPr>
        <w:t>……………………………..…………………</w:t>
      </w:r>
      <w:r w:rsidRPr="006A4C15">
        <w:rPr>
          <w:rFonts w:eastAsia="Times New Roman" w:cs="Calibri"/>
          <w:color w:val="000000"/>
        </w:rPr>
        <w:tab/>
      </w:r>
      <w:r w:rsidRPr="006A4C15">
        <w:rPr>
          <w:rFonts w:eastAsia="Times New Roman" w:cs="Calibri"/>
          <w:color w:val="000000"/>
        </w:rPr>
        <w:tab/>
      </w:r>
      <w:r w:rsidRPr="006A4C15">
        <w:rPr>
          <w:rFonts w:eastAsia="Times New Roman" w:cs="Calibri"/>
          <w:color w:val="000000"/>
        </w:rPr>
        <w:tab/>
        <w:t xml:space="preserve">……………………………………………… </w:t>
      </w:r>
      <w:r w:rsidRPr="006A4C15">
        <w:rPr>
          <w:rFonts w:eastAsia="Times New Roman" w:cs="Calibri"/>
          <w:color w:val="000000"/>
        </w:rPr>
        <w:tab/>
      </w:r>
      <w:r w:rsidRPr="006A4C15">
        <w:rPr>
          <w:rFonts w:eastAsia="Times New Roman" w:cs="Calibri"/>
          <w:color w:val="000000"/>
        </w:rPr>
        <w:tab/>
        <w:t xml:space="preserve"> </w:t>
      </w:r>
      <w:r w:rsidRPr="006A4C15">
        <w:rPr>
          <w:rFonts w:eastAsia="Times New Roman" w:cs="Calibri"/>
          <w:color w:val="000000"/>
        </w:rPr>
        <w:tab/>
        <w:t xml:space="preserve">  </w:t>
      </w:r>
    </w:p>
    <w:p w14:paraId="151EB464" w14:textId="77777777" w:rsidR="006A4C15" w:rsidRPr="006A4C15" w:rsidRDefault="006A4C15" w:rsidP="006A4C15">
      <w:pPr>
        <w:spacing w:after="0"/>
        <w:ind w:left="425" w:hanging="425"/>
        <w:jc w:val="both"/>
        <w:rPr>
          <w:rFonts w:eastAsia="Times New Roman" w:cs="Calibri"/>
          <w:color w:val="000000"/>
        </w:rPr>
      </w:pPr>
      <w:r w:rsidRPr="006A4C15">
        <w:rPr>
          <w:rFonts w:eastAsia="Times New Roman" w:cs="Calibri"/>
          <w:color w:val="000000"/>
        </w:rPr>
        <w:t xml:space="preserve">  (czytelny podpis Zamawiającego) </w:t>
      </w:r>
      <w:r w:rsidRPr="006A4C15">
        <w:rPr>
          <w:rFonts w:eastAsia="Times New Roman" w:cs="Calibri"/>
          <w:color w:val="000000"/>
        </w:rPr>
        <w:tab/>
        <w:t xml:space="preserve">                     </w:t>
      </w:r>
      <w:r w:rsidRPr="006A4C15">
        <w:rPr>
          <w:rFonts w:eastAsia="Times New Roman" w:cs="Calibri"/>
          <w:color w:val="000000"/>
        </w:rPr>
        <w:tab/>
        <w:t xml:space="preserve">    (czytelny podpis Wykonawcy) </w:t>
      </w:r>
    </w:p>
    <w:p w14:paraId="55FB281C" w14:textId="77777777" w:rsidR="006A4C15" w:rsidRPr="006A4C15" w:rsidRDefault="006A4C15" w:rsidP="006A4C15">
      <w:pPr>
        <w:spacing w:after="0" w:line="360" w:lineRule="auto"/>
        <w:ind w:left="425" w:hanging="425"/>
        <w:jc w:val="both"/>
        <w:rPr>
          <w:rFonts w:eastAsia="Times New Roman" w:cs="Calibri"/>
          <w:color w:val="000000"/>
        </w:rPr>
      </w:pPr>
    </w:p>
    <w:p w14:paraId="1F3E9476" w14:textId="77777777" w:rsidR="006A4C15" w:rsidRPr="006A4C15" w:rsidRDefault="006A4C15" w:rsidP="006A4C15">
      <w:pPr>
        <w:spacing w:after="0" w:line="360" w:lineRule="auto"/>
        <w:ind w:left="425" w:hanging="425"/>
        <w:jc w:val="both"/>
        <w:rPr>
          <w:rFonts w:eastAsia="Times New Roman" w:cs="Calibri"/>
          <w:lang w:bidi="he-IL"/>
        </w:rPr>
      </w:pPr>
      <w:r w:rsidRPr="006A4C15">
        <w:rPr>
          <w:rFonts w:eastAsia="Times New Roman" w:cs="Calibri"/>
          <w:color w:val="000000"/>
        </w:rPr>
        <w:t>* niepotrzebne skreślić</w:t>
      </w:r>
    </w:p>
    <w:p w14:paraId="0811A19C" w14:textId="77777777" w:rsidR="006A4C15" w:rsidRPr="006A4C15" w:rsidRDefault="006A4C15" w:rsidP="006A4C15"/>
    <w:sectPr w:rsidR="006A4C15" w:rsidRPr="006A4C15" w:rsidSect="00450315">
      <w:footerReference w:type="default" r:id="rId11"/>
      <w:headerReference w:type="first" r:id="rId12"/>
      <w:footerReference w:type="first" r:id="rId13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6B474" w14:textId="77777777" w:rsidR="009F0127" w:rsidRDefault="009F0127">
      <w:pPr>
        <w:spacing w:after="0"/>
      </w:pPr>
      <w:r>
        <w:separator/>
      </w:r>
    </w:p>
  </w:endnote>
  <w:endnote w:type="continuationSeparator" w:id="0">
    <w:p w14:paraId="7240EF95" w14:textId="77777777" w:rsidR="009F0127" w:rsidRDefault="009F01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291519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2417F2C9" w14:textId="77777777" w:rsidR="00BB3983" w:rsidRPr="00350AB0" w:rsidRDefault="00420A22" w:rsidP="0038776E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7456" behindDoc="1" locked="0" layoutInCell="1" allowOverlap="1" wp14:anchorId="533E1306" wp14:editId="0F6CAB25">
              <wp:simplePos x="0" y="0"/>
              <wp:positionH relativeFrom="page">
                <wp:posOffset>6620827</wp:posOffset>
              </wp:positionH>
              <wp:positionV relativeFrom="page">
                <wp:posOffset>9429856</wp:posOffset>
              </wp:positionV>
              <wp:extent cx="511200" cy="169200"/>
              <wp:effectExtent l="0" t="317" r="2857" b="2858"/>
              <wp:wrapNone/>
              <wp:docPr id="7" name="Grafika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" name="Grafika 3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 rot="16200000" flipH="1">
                        <a:off x="0" y="0"/>
                        <a:ext cx="511200" cy="16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56EE5560" wp14:editId="104E20C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4" name="Prostokąt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9E80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4" o:spid="_x0000_s2049" alt="&quot;&quot;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64384" fillcolor="#a9e80f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204CA1DA" wp14:editId="36E9F213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6" name="Prostokąt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6" o:spid="_x0000_s2050" alt="&quot;&quot;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6432" fillcolor="#0b5daa" stroked="f" strokeweight="1pt"/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5C9BDD8" w14:textId="77777777" w:rsidR="00BB3983" w:rsidRPr="00DC37A4" w:rsidRDefault="00420A22" w:rsidP="0038776E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784E37B" w14:textId="77777777" w:rsidR="00BB3983" w:rsidRPr="00DC37A4" w:rsidRDefault="00420A22" w:rsidP="0038776E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7017C19E" w14:textId="77777777" w:rsidR="00BB3983" w:rsidRPr="00473D45" w:rsidRDefault="00420A22" w:rsidP="0038776E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2F6C0E">
      <w:rPr>
        <w:rFonts w:eastAsiaTheme="minorHAnsi" w:cs="Calibri"/>
        <w:sz w:val="16"/>
        <w:szCs w:val="16"/>
        <w:u w:val="single"/>
      </w:rPr>
      <w:t>biuro@cez.gov.pl</w:t>
    </w:r>
    <w:r w:rsidRPr="00DC37A4">
      <w:rPr>
        <w:rFonts w:eastAsiaTheme="minorHAnsi" w:cs="Calibri"/>
        <w:sz w:val="16"/>
        <w:szCs w:val="16"/>
      </w:rPr>
      <w:t xml:space="preserve"> | </w:t>
    </w:r>
    <w:r w:rsidRPr="002F6C0E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839962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06D9AB72" w14:textId="77777777" w:rsidR="00B44AA7" w:rsidRPr="00B57024" w:rsidRDefault="00B44AA7" w:rsidP="00B44AA7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73600" behindDoc="1" locked="0" layoutInCell="1" allowOverlap="1" wp14:anchorId="74F93402" wp14:editId="174D2E3C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3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72576" behindDoc="0" locked="0" layoutInCell="1" allowOverlap="1" wp14:anchorId="06F370DE" wp14:editId="443DA98C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979170450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0C9E42D8" wp14:editId="2E7709E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450367266" name="Prostokąt 145036726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D5D9506" id="Prostokąt 1450367266" o:spid="_x0000_s1026" style="position:absolute;margin-left:0;margin-top:7.3pt;width:276.05pt;height: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27C47814" wp14:editId="373F6CD6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8D20856" id="Prostokąt 2" o:spid="_x0000_s1026" style="position:absolute;margin-left:274.7pt;margin-top:7.3pt;width:155.9pt;height: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13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6792D681" w14:textId="77777777" w:rsidR="00B44AA7" w:rsidRPr="00DC37A4" w:rsidRDefault="00B44AA7" w:rsidP="00B44AA7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073C0582" w14:textId="77777777" w:rsidR="00B44AA7" w:rsidRPr="00DC37A4" w:rsidRDefault="00B44AA7" w:rsidP="00B44AA7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66194D76" w14:textId="7074B19D" w:rsidR="00BB3983" w:rsidRPr="00B44AA7" w:rsidRDefault="00B44AA7" w:rsidP="00B44AA7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D7679" w14:textId="77777777" w:rsidR="009F0127" w:rsidRDefault="009F0127">
      <w:pPr>
        <w:spacing w:after="0"/>
      </w:pPr>
      <w:r>
        <w:separator/>
      </w:r>
    </w:p>
  </w:footnote>
  <w:footnote w:type="continuationSeparator" w:id="0">
    <w:p w14:paraId="64BD3AEF" w14:textId="77777777" w:rsidR="009F0127" w:rsidRDefault="009F01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D702C" w14:textId="77777777" w:rsidR="00BB3983" w:rsidRDefault="00420A22" w:rsidP="00EC2F55">
    <w:pPr>
      <w:pStyle w:val="Nagwek"/>
      <w:spacing w:before="240"/>
    </w:pPr>
    <w:r>
      <w:rPr>
        <w:noProof/>
      </w:rPr>
      <w:drawing>
        <wp:anchor distT="0" distB="0" distL="114300" distR="114300" simplePos="0" relativeHeight="251668480" behindDoc="0" locked="0" layoutInCell="1" allowOverlap="1" wp14:anchorId="47F8A07D" wp14:editId="2831B03B">
          <wp:simplePos x="0" y="0"/>
          <wp:positionH relativeFrom="page">
            <wp:posOffset>672416</wp:posOffset>
          </wp:positionH>
          <wp:positionV relativeFrom="paragraph">
            <wp:posOffset>154305</wp:posOffset>
          </wp:positionV>
          <wp:extent cx="1890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0"/>
    <w:lvl w:ilvl="0" w:tplc="11DEEB4E">
      <w:start w:val="1"/>
      <w:numFmt w:val="decimal"/>
      <w:lvlText w:val="%1."/>
      <w:lvlJc w:val="left"/>
      <w:pPr>
        <w:tabs>
          <w:tab w:val="num" w:pos="0"/>
        </w:tabs>
      </w:pPr>
    </w:lvl>
    <w:lvl w:ilvl="1" w:tplc="B1245250">
      <w:start w:val="1"/>
      <w:numFmt w:val="decimal"/>
      <w:lvlText w:val="%2)"/>
      <w:lvlJc w:val="left"/>
      <w:pPr>
        <w:tabs>
          <w:tab w:val="num" w:pos="0"/>
        </w:tabs>
      </w:pPr>
    </w:lvl>
    <w:lvl w:ilvl="2" w:tplc="2F5ADFAE">
      <w:numFmt w:val="decimal"/>
      <w:lvlText w:val=""/>
      <w:lvlJc w:val="left"/>
    </w:lvl>
    <w:lvl w:ilvl="3" w:tplc="B4C45C50">
      <w:numFmt w:val="decimal"/>
      <w:lvlText w:val=""/>
      <w:lvlJc w:val="left"/>
    </w:lvl>
    <w:lvl w:ilvl="4" w:tplc="D51C0B4C">
      <w:numFmt w:val="decimal"/>
      <w:lvlText w:val=""/>
      <w:lvlJc w:val="left"/>
    </w:lvl>
    <w:lvl w:ilvl="5" w:tplc="D29EADE6">
      <w:numFmt w:val="decimal"/>
      <w:lvlText w:val=""/>
      <w:lvlJc w:val="left"/>
    </w:lvl>
    <w:lvl w:ilvl="6" w:tplc="D51078E2">
      <w:numFmt w:val="decimal"/>
      <w:lvlText w:val=""/>
      <w:lvlJc w:val="left"/>
    </w:lvl>
    <w:lvl w:ilvl="7" w:tplc="EE2EF362">
      <w:numFmt w:val="decimal"/>
      <w:lvlText w:val=""/>
      <w:lvlJc w:val="left"/>
    </w:lvl>
    <w:lvl w:ilvl="8" w:tplc="8BD4A76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C4BAB2A8">
      <w:start w:val="1"/>
      <w:numFmt w:val="decimal"/>
      <w:lvlText w:val="%1."/>
      <w:lvlJc w:val="left"/>
      <w:pPr>
        <w:tabs>
          <w:tab w:val="num" w:pos="0"/>
        </w:tabs>
      </w:pPr>
    </w:lvl>
    <w:lvl w:ilvl="1" w:tplc="8A3CBF44">
      <w:start w:val="1"/>
      <w:numFmt w:val="decimal"/>
      <w:lvlText w:val="%2)"/>
      <w:lvlJc w:val="left"/>
      <w:pPr>
        <w:tabs>
          <w:tab w:val="num" w:pos="0"/>
        </w:tabs>
      </w:pPr>
    </w:lvl>
    <w:lvl w:ilvl="2" w:tplc="16DEA91C">
      <w:numFmt w:val="decimal"/>
      <w:lvlText w:val=""/>
      <w:lvlJc w:val="left"/>
    </w:lvl>
    <w:lvl w:ilvl="3" w:tplc="27F6713C">
      <w:numFmt w:val="decimal"/>
      <w:lvlText w:val=""/>
      <w:lvlJc w:val="left"/>
    </w:lvl>
    <w:lvl w:ilvl="4" w:tplc="79D66824">
      <w:numFmt w:val="decimal"/>
      <w:lvlText w:val=""/>
      <w:lvlJc w:val="left"/>
    </w:lvl>
    <w:lvl w:ilvl="5" w:tplc="ACD2765A">
      <w:numFmt w:val="decimal"/>
      <w:lvlText w:val=""/>
      <w:lvlJc w:val="left"/>
    </w:lvl>
    <w:lvl w:ilvl="6" w:tplc="CDF2706C">
      <w:numFmt w:val="decimal"/>
      <w:lvlText w:val=""/>
      <w:lvlJc w:val="left"/>
    </w:lvl>
    <w:lvl w:ilvl="7" w:tplc="792CF806">
      <w:numFmt w:val="decimal"/>
      <w:lvlText w:val=""/>
      <w:lvlJc w:val="left"/>
    </w:lvl>
    <w:lvl w:ilvl="8" w:tplc="AB6604E0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E79AB608">
      <w:start w:val="1"/>
      <w:numFmt w:val="decimal"/>
      <w:lvlText w:val="%1."/>
      <w:lvlJc w:val="left"/>
      <w:pPr>
        <w:tabs>
          <w:tab w:val="num" w:pos="0"/>
        </w:tabs>
      </w:pPr>
    </w:lvl>
    <w:lvl w:ilvl="1" w:tplc="FAEAAE92">
      <w:start w:val="1"/>
      <w:numFmt w:val="lowerLetter"/>
      <w:lvlText w:val="%2."/>
      <w:lvlJc w:val="left"/>
      <w:pPr>
        <w:tabs>
          <w:tab w:val="num" w:pos="0"/>
        </w:tabs>
      </w:pPr>
    </w:lvl>
    <w:lvl w:ilvl="2" w:tplc="B7523AD4">
      <w:numFmt w:val="decimal"/>
      <w:lvlText w:val=""/>
      <w:lvlJc w:val="left"/>
    </w:lvl>
    <w:lvl w:ilvl="3" w:tplc="40AED87E">
      <w:numFmt w:val="decimal"/>
      <w:lvlText w:val=""/>
      <w:lvlJc w:val="left"/>
    </w:lvl>
    <w:lvl w:ilvl="4" w:tplc="03E85796">
      <w:numFmt w:val="decimal"/>
      <w:lvlText w:val=""/>
      <w:lvlJc w:val="left"/>
    </w:lvl>
    <w:lvl w:ilvl="5" w:tplc="75E44AD4">
      <w:numFmt w:val="decimal"/>
      <w:lvlText w:val=""/>
      <w:lvlJc w:val="left"/>
    </w:lvl>
    <w:lvl w:ilvl="6" w:tplc="24682862">
      <w:numFmt w:val="decimal"/>
      <w:lvlText w:val=""/>
      <w:lvlJc w:val="left"/>
    </w:lvl>
    <w:lvl w:ilvl="7" w:tplc="82C6447C">
      <w:numFmt w:val="decimal"/>
      <w:lvlText w:val=""/>
      <w:lvlJc w:val="left"/>
    </w:lvl>
    <w:lvl w:ilvl="8" w:tplc="A12A4C86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4802CFB2">
      <w:start w:val="1"/>
      <w:numFmt w:val="decimal"/>
      <w:lvlText w:val="%1."/>
      <w:lvlJc w:val="left"/>
      <w:pPr>
        <w:tabs>
          <w:tab w:val="num" w:pos="0"/>
        </w:tabs>
      </w:pPr>
    </w:lvl>
    <w:lvl w:ilvl="1" w:tplc="5D642410">
      <w:start w:val="1"/>
      <w:numFmt w:val="lowerLetter"/>
      <w:lvlText w:val="%2."/>
      <w:lvlJc w:val="left"/>
      <w:pPr>
        <w:tabs>
          <w:tab w:val="num" w:pos="0"/>
        </w:tabs>
      </w:pPr>
    </w:lvl>
    <w:lvl w:ilvl="2" w:tplc="F4DAF17C">
      <w:numFmt w:val="decimal"/>
      <w:lvlText w:val=""/>
      <w:lvlJc w:val="left"/>
    </w:lvl>
    <w:lvl w:ilvl="3" w:tplc="E7B4A4A0">
      <w:numFmt w:val="decimal"/>
      <w:lvlText w:val=""/>
      <w:lvlJc w:val="left"/>
    </w:lvl>
    <w:lvl w:ilvl="4" w:tplc="04CEC928">
      <w:numFmt w:val="decimal"/>
      <w:lvlText w:val=""/>
      <w:lvlJc w:val="left"/>
    </w:lvl>
    <w:lvl w:ilvl="5" w:tplc="B3AC6828">
      <w:numFmt w:val="decimal"/>
      <w:lvlText w:val=""/>
      <w:lvlJc w:val="left"/>
    </w:lvl>
    <w:lvl w:ilvl="6" w:tplc="4304634C">
      <w:numFmt w:val="decimal"/>
      <w:lvlText w:val=""/>
      <w:lvlJc w:val="left"/>
    </w:lvl>
    <w:lvl w:ilvl="7" w:tplc="D42EA3A4">
      <w:numFmt w:val="decimal"/>
      <w:lvlText w:val=""/>
      <w:lvlJc w:val="left"/>
    </w:lvl>
    <w:lvl w:ilvl="8" w:tplc="3E606062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37C038F6">
      <w:start w:val="1"/>
      <w:numFmt w:val="decimal"/>
      <w:lvlText w:val="%1."/>
      <w:lvlJc w:val="left"/>
      <w:pPr>
        <w:tabs>
          <w:tab w:val="num" w:pos="0"/>
        </w:tabs>
      </w:pPr>
    </w:lvl>
    <w:lvl w:ilvl="1" w:tplc="A42CDC0C">
      <w:start w:val="1"/>
      <w:numFmt w:val="decimal"/>
      <w:lvlText w:val="%2)"/>
      <w:lvlJc w:val="left"/>
      <w:pPr>
        <w:tabs>
          <w:tab w:val="num" w:pos="0"/>
        </w:tabs>
      </w:pPr>
    </w:lvl>
    <w:lvl w:ilvl="2" w:tplc="55A89C9E">
      <w:numFmt w:val="decimal"/>
      <w:lvlText w:val=""/>
      <w:lvlJc w:val="left"/>
    </w:lvl>
    <w:lvl w:ilvl="3" w:tplc="FEC44D5E">
      <w:numFmt w:val="decimal"/>
      <w:lvlText w:val=""/>
      <w:lvlJc w:val="left"/>
    </w:lvl>
    <w:lvl w:ilvl="4" w:tplc="958A53E4">
      <w:numFmt w:val="decimal"/>
      <w:lvlText w:val=""/>
      <w:lvlJc w:val="left"/>
    </w:lvl>
    <w:lvl w:ilvl="5" w:tplc="D7AC80EC">
      <w:numFmt w:val="decimal"/>
      <w:lvlText w:val=""/>
      <w:lvlJc w:val="left"/>
    </w:lvl>
    <w:lvl w:ilvl="6" w:tplc="613E02D8">
      <w:numFmt w:val="decimal"/>
      <w:lvlText w:val=""/>
      <w:lvlJc w:val="left"/>
    </w:lvl>
    <w:lvl w:ilvl="7" w:tplc="6CCE89A4">
      <w:numFmt w:val="decimal"/>
      <w:lvlText w:val=""/>
      <w:lvlJc w:val="left"/>
    </w:lvl>
    <w:lvl w:ilvl="8" w:tplc="DA441058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C7F463BA">
      <w:start w:val="1"/>
      <w:numFmt w:val="decimal"/>
      <w:lvlText w:val="%1."/>
      <w:lvlJc w:val="left"/>
      <w:pPr>
        <w:tabs>
          <w:tab w:val="num" w:pos="0"/>
        </w:tabs>
      </w:pPr>
    </w:lvl>
    <w:lvl w:ilvl="1" w:tplc="5AA039A2">
      <w:start w:val="1"/>
      <w:numFmt w:val="lowerLetter"/>
      <w:lvlText w:val="%2."/>
      <w:lvlJc w:val="left"/>
      <w:pPr>
        <w:tabs>
          <w:tab w:val="num" w:pos="0"/>
        </w:tabs>
      </w:pPr>
    </w:lvl>
    <w:lvl w:ilvl="2" w:tplc="64FECC8C">
      <w:start w:val="1"/>
      <w:numFmt w:val="upperLetter"/>
      <w:lvlText w:val="%3."/>
      <w:lvlJc w:val="left"/>
      <w:pPr>
        <w:tabs>
          <w:tab w:val="num" w:pos="0"/>
        </w:tabs>
      </w:pPr>
    </w:lvl>
    <w:lvl w:ilvl="3" w:tplc="B134B8B0">
      <w:start w:val="1"/>
      <w:numFmt w:val="lowerRoman"/>
      <w:lvlText w:val="%4."/>
      <w:lvlJc w:val="left"/>
      <w:pPr>
        <w:tabs>
          <w:tab w:val="num" w:pos="0"/>
        </w:tabs>
      </w:pPr>
    </w:lvl>
    <w:lvl w:ilvl="4" w:tplc="DE8E868C">
      <w:start w:val="1"/>
      <w:numFmt w:val="upperRoman"/>
      <w:lvlText w:val="%5."/>
      <w:lvlJc w:val="left"/>
      <w:pPr>
        <w:tabs>
          <w:tab w:val="num" w:pos="0"/>
        </w:tabs>
      </w:pPr>
    </w:lvl>
    <w:lvl w:ilvl="5" w:tplc="208265EE">
      <w:start w:val="1"/>
      <w:numFmt w:val="decimal"/>
      <w:lvlText w:val="%6."/>
      <w:lvlJc w:val="left"/>
      <w:pPr>
        <w:tabs>
          <w:tab w:val="num" w:pos="0"/>
        </w:tabs>
      </w:pPr>
    </w:lvl>
    <w:lvl w:ilvl="6" w:tplc="E202E7E4">
      <w:start w:val="1"/>
      <w:numFmt w:val="decimal"/>
      <w:lvlText w:val="%7."/>
      <w:lvlJc w:val="left"/>
      <w:pPr>
        <w:tabs>
          <w:tab w:val="num" w:pos="0"/>
        </w:tabs>
      </w:pPr>
    </w:lvl>
    <w:lvl w:ilvl="7" w:tplc="A05A0A78">
      <w:numFmt w:val="decimal"/>
      <w:lvlText w:val=""/>
      <w:lvlJc w:val="left"/>
    </w:lvl>
    <w:lvl w:ilvl="8" w:tplc="0DA4C52A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5394B3F6">
      <w:start w:val="1"/>
      <w:numFmt w:val="decimal"/>
      <w:lvlText w:val="%1."/>
      <w:lvlJc w:val="left"/>
      <w:pPr>
        <w:tabs>
          <w:tab w:val="num" w:pos="0"/>
        </w:tabs>
      </w:pPr>
    </w:lvl>
    <w:lvl w:ilvl="1" w:tplc="84E2407C">
      <w:start w:val="1"/>
      <w:numFmt w:val="decimal"/>
      <w:lvlText w:val="%2)"/>
      <w:lvlJc w:val="left"/>
      <w:pPr>
        <w:tabs>
          <w:tab w:val="num" w:pos="0"/>
        </w:tabs>
      </w:pPr>
    </w:lvl>
    <w:lvl w:ilvl="2" w:tplc="2CDEB2E4">
      <w:numFmt w:val="decimal"/>
      <w:lvlText w:val=""/>
      <w:lvlJc w:val="left"/>
    </w:lvl>
    <w:lvl w:ilvl="3" w:tplc="7D2A3D4C">
      <w:numFmt w:val="decimal"/>
      <w:lvlText w:val=""/>
      <w:lvlJc w:val="left"/>
    </w:lvl>
    <w:lvl w:ilvl="4" w:tplc="F228AECA">
      <w:numFmt w:val="decimal"/>
      <w:lvlText w:val=""/>
      <w:lvlJc w:val="left"/>
    </w:lvl>
    <w:lvl w:ilvl="5" w:tplc="26828BFC">
      <w:numFmt w:val="decimal"/>
      <w:lvlText w:val=""/>
      <w:lvlJc w:val="left"/>
    </w:lvl>
    <w:lvl w:ilvl="6" w:tplc="E39A31C6">
      <w:numFmt w:val="decimal"/>
      <w:lvlText w:val=""/>
      <w:lvlJc w:val="left"/>
    </w:lvl>
    <w:lvl w:ilvl="7" w:tplc="E4D08D48">
      <w:numFmt w:val="decimal"/>
      <w:lvlText w:val=""/>
      <w:lvlJc w:val="left"/>
    </w:lvl>
    <w:lvl w:ilvl="8" w:tplc="7D8A803E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2D071B9"/>
    <w:multiLevelType w:val="hybridMultilevel"/>
    <w:tmpl w:val="1F042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74B1ABA"/>
    <w:multiLevelType w:val="hybridMultilevel"/>
    <w:tmpl w:val="2B84C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39E07500"/>
    <w:multiLevelType w:val="hybridMultilevel"/>
    <w:tmpl w:val="E9A058E6"/>
    <w:lvl w:ilvl="0" w:tplc="D9F044BA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17546AE0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7FAA1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E3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60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F8D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FC87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E9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2E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54260997"/>
    <w:multiLevelType w:val="hybridMultilevel"/>
    <w:tmpl w:val="05561298"/>
    <w:lvl w:ilvl="0" w:tplc="45565FB8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8C1A2AEA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BF7A3F0E" w:tentative="1">
      <w:start w:val="1"/>
      <w:numFmt w:val="lowerRoman"/>
      <w:lvlText w:val="%3."/>
      <w:lvlJc w:val="right"/>
      <w:pPr>
        <w:ind w:left="2160" w:hanging="180"/>
      </w:pPr>
    </w:lvl>
    <w:lvl w:ilvl="3" w:tplc="8CB6CD04" w:tentative="1">
      <w:start w:val="1"/>
      <w:numFmt w:val="decimal"/>
      <w:lvlText w:val="%4."/>
      <w:lvlJc w:val="left"/>
      <w:pPr>
        <w:ind w:left="2880" w:hanging="360"/>
      </w:pPr>
    </w:lvl>
    <w:lvl w:ilvl="4" w:tplc="BBD4418C" w:tentative="1">
      <w:start w:val="1"/>
      <w:numFmt w:val="lowerLetter"/>
      <w:lvlText w:val="%5."/>
      <w:lvlJc w:val="left"/>
      <w:pPr>
        <w:ind w:left="3600" w:hanging="360"/>
      </w:pPr>
    </w:lvl>
    <w:lvl w:ilvl="5" w:tplc="179E7F1E" w:tentative="1">
      <w:start w:val="1"/>
      <w:numFmt w:val="lowerRoman"/>
      <w:lvlText w:val="%6."/>
      <w:lvlJc w:val="right"/>
      <w:pPr>
        <w:ind w:left="4320" w:hanging="180"/>
      </w:pPr>
    </w:lvl>
    <w:lvl w:ilvl="6" w:tplc="0610D310" w:tentative="1">
      <w:start w:val="1"/>
      <w:numFmt w:val="decimal"/>
      <w:lvlText w:val="%7."/>
      <w:lvlJc w:val="left"/>
      <w:pPr>
        <w:ind w:left="5040" w:hanging="360"/>
      </w:pPr>
    </w:lvl>
    <w:lvl w:ilvl="7" w:tplc="CE0AF2BA" w:tentative="1">
      <w:start w:val="1"/>
      <w:numFmt w:val="lowerLetter"/>
      <w:lvlText w:val="%8."/>
      <w:lvlJc w:val="left"/>
      <w:pPr>
        <w:ind w:left="5760" w:hanging="360"/>
      </w:pPr>
    </w:lvl>
    <w:lvl w:ilvl="8" w:tplc="71B0D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7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30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 w16cid:durableId="216551296">
    <w:abstractNumId w:val="17"/>
  </w:num>
  <w:num w:numId="2" w16cid:durableId="123354175">
    <w:abstractNumId w:val="24"/>
  </w:num>
  <w:num w:numId="3" w16cid:durableId="1452440047">
    <w:abstractNumId w:val="0"/>
  </w:num>
  <w:num w:numId="4" w16cid:durableId="2128312226">
    <w:abstractNumId w:val="1"/>
  </w:num>
  <w:num w:numId="5" w16cid:durableId="611671784">
    <w:abstractNumId w:val="2"/>
  </w:num>
  <w:num w:numId="6" w16cid:durableId="961763756">
    <w:abstractNumId w:val="3"/>
  </w:num>
  <w:num w:numId="7" w16cid:durableId="1123235486">
    <w:abstractNumId w:val="4"/>
  </w:num>
  <w:num w:numId="8" w16cid:durableId="1043675693">
    <w:abstractNumId w:val="5"/>
  </w:num>
  <w:num w:numId="9" w16cid:durableId="2133203495">
    <w:abstractNumId w:val="6"/>
  </w:num>
  <w:num w:numId="10" w16cid:durableId="1397048923">
    <w:abstractNumId w:val="9"/>
  </w:num>
  <w:num w:numId="11" w16cid:durableId="1944217088">
    <w:abstractNumId w:val="15"/>
  </w:num>
  <w:num w:numId="12" w16cid:durableId="251358955">
    <w:abstractNumId w:val="16"/>
  </w:num>
  <w:num w:numId="13" w16cid:durableId="1813518606">
    <w:abstractNumId w:val="28"/>
  </w:num>
  <w:num w:numId="14" w16cid:durableId="1447194117">
    <w:abstractNumId w:val="10"/>
  </w:num>
  <w:num w:numId="15" w16cid:durableId="1596011124">
    <w:abstractNumId w:val="14"/>
  </w:num>
  <w:num w:numId="16" w16cid:durableId="1611937609">
    <w:abstractNumId w:val="25"/>
  </w:num>
  <w:num w:numId="17" w16cid:durableId="1405224486">
    <w:abstractNumId w:val="30"/>
  </w:num>
  <w:num w:numId="18" w16cid:durableId="1705909629">
    <w:abstractNumId w:val="19"/>
  </w:num>
  <w:num w:numId="19" w16cid:durableId="671614288">
    <w:abstractNumId w:val="22"/>
  </w:num>
  <w:num w:numId="20" w16cid:durableId="1564558141">
    <w:abstractNumId w:val="29"/>
  </w:num>
  <w:num w:numId="21" w16cid:durableId="956326381">
    <w:abstractNumId w:val="20"/>
  </w:num>
  <w:num w:numId="22" w16cid:durableId="516886856">
    <w:abstractNumId w:val="7"/>
  </w:num>
  <w:num w:numId="23" w16cid:durableId="235213653">
    <w:abstractNumId w:val="21"/>
  </w:num>
  <w:num w:numId="24" w16cid:durableId="142695495">
    <w:abstractNumId w:val="12"/>
  </w:num>
  <w:num w:numId="25" w16cid:durableId="1532300311">
    <w:abstractNumId w:val="27"/>
  </w:num>
  <w:num w:numId="26" w16cid:durableId="2005665219">
    <w:abstractNumId w:val="26"/>
  </w:num>
  <w:num w:numId="27" w16cid:durableId="2078093856">
    <w:abstractNumId w:val="18"/>
  </w:num>
  <w:num w:numId="28" w16cid:durableId="225802792">
    <w:abstractNumId w:val="13"/>
  </w:num>
  <w:num w:numId="29" w16cid:durableId="1311056825">
    <w:abstractNumId w:val="23"/>
  </w:num>
  <w:num w:numId="30" w16cid:durableId="3290674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429772">
    <w:abstractNumId w:val="11"/>
  </w:num>
  <w:num w:numId="32" w16cid:durableId="1483159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22"/>
    <w:rsid w:val="00020E37"/>
    <w:rsid w:val="0003362C"/>
    <w:rsid w:val="00355317"/>
    <w:rsid w:val="00420A22"/>
    <w:rsid w:val="006A4C15"/>
    <w:rsid w:val="007943B4"/>
    <w:rsid w:val="007F795C"/>
    <w:rsid w:val="009F0127"/>
    <w:rsid w:val="00B44AA7"/>
    <w:rsid w:val="00B80492"/>
    <w:rsid w:val="00BB3983"/>
    <w:rsid w:val="00BC7B48"/>
    <w:rsid w:val="00E70BFF"/>
    <w:rsid w:val="00EE4E4F"/>
    <w:rsid w:val="00F8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9EF6"/>
  <w15:docId w15:val="{D275A5F9-C01F-4136-AC54-8AE98720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CeZ główny</Opis>
    <Komorki xmlns="fdb32b3d-d7ba-43bc-8654-68b064441739" xsi:nil="true"/>
    <Aktywny xmlns="24013cd9-d7a6-4e0b-bde9-b4174ed491f6">true</Aktywny>
    <TypSzablonu xmlns="fdb32b3d-d7ba-43bc-8654-68b06444173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EA8510DC2B479A623E160445D638" ma:contentTypeVersion="4" ma:contentTypeDescription="Utwórz nowy dokument." ma:contentTypeScope="" ma:versionID="4054218f1514b57cf9fe138d54acf1a0">
  <xsd:schema xmlns:xsd="http://www.w3.org/2001/XMLSchema" xmlns:xs="http://www.w3.org/2001/XMLSchema" xmlns:p="http://schemas.microsoft.com/office/2006/metadata/properties" xmlns:ns2="24013cd9-d7a6-4e0b-bde9-b4174ed491f6" xmlns:ns3="fdb32b3d-d7ba-43bc-8654-68b064441739" targetNamespace="http://schemas.microsoft.com/office/2006/metadata/properties" ma:root="true" ma:fieldsID="c06b5731f1dc562d8d362085225a8071" ns2:_="" ns3:_="">
    <xsd:import namespace="24013cd9-d7a6-4e0b-bde9-b4174ed491f6"/>
    <xsd:import namespace="fdb32b3d-d7ba-43bc-8654-68b064441739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32b3d-d7ba-43bc-8654-68b064441739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fdb32b3d-d7ba-43bc-8654-68b064441739"/>
  </ds:schemaRefs>
</ds:datastoreItem>
</file>

<file path=customXml/itemProps2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57035-AEA4-4CCA-BA71-29D0C784F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fdb32b3d-d7ba-43bc-8654-68b064441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BCE7CF-87EC-4592-A3B8-0A6EE158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creator>Centrum e-Zdrowia</dc:creator>
  <cp:lastModifiedBy>Wysmułek Dariusz</cp:lastModifiedBy>
  <cp:revision>9</cp:revision>
  <dcterms:created xsi:type="dcterms:W3CDTF">2022-03-24T09:34:00Z</dcterms:created>
  <dcterms:modified xsi:type="dcterms:W3CDTF">2025-03-04T11:34:00Z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